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F63" w:rsidRPr="00EE79B8" w:rsidRDefault="004D5F63" w:rsidP="004D5F63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4D5F63" w:rsidRDefault="004D5F63" w:rsidP="00C53F99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Используйте проект </w:t>
      </w:r>
      <w:r>
        <w:rPr>
          <w:sz w:val="28"/>
          <w:szCs w:val="28"/>
        </w:rPr>
        <w:t>EPLAN</w:t>
      </w:r>
      <w:r w:rsidRPr="006142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итогам практической работы №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. Выполните </w:t>
      </w:r>
      <w:r>
        <w:rPr>
          <w:sz w:val="28"/>
          <w:szCs w:val="28"/>
          <w:lang w:val="ru-RU"/>
        </w:rPr>
        <w:t>подключение двигателей с помощью определений кабеля</w:t>
      </w:r>
      <w:r>
        <w:rPr>
          <w:sz w:val="28"/>
          <w:szCs w:val="28"/>
          <w:lang w:val="ru-RU"/>
        </w:rPr>
        <w:t xml:space="preserve">. Используйте </w:t>
      </w:r>
      <w:r>
        <w:rPr>
          <w:sz w:val="28"/>
          <w:szCs w:val="28"/>
          <w:lang w:val="ru-RU"/>
        </w:rPr>
        <w:t>настройки потенциалов линий.</w:t>
      </w:r>
      <w:r>
        <w:rPr>
          <w:sz w:val="28"/>
          <w:szCs w:val="28"/>
          <w:lang w:val="ru-RU"/>
        </w:rPr>
        <w:t xml:space="preserve"> </w:t>
      </w:r>
    </w:p>
    <w:p w:rsidR="004D5F63" w:rsidRDefault="004D5F63" w:rsidP="00C53F99">
      <w:pPr>
        <w:jc w:val="left"/>
        <w:rPr>
          <w:sz w:val="28"/>
          <w:szCs w:val="28"/>
          <w:lang w:val="ru-RU"/>
        </w:rPr>
      </w:pPr>
    </w:p>
    <w:p w:rsidR="004D5F63" w:rsidRDefault="004D5F63" w:rsidP="00C53F99">
      <w:pPr>
        <w:jc w:val="left"/>
        <w:rPr>
          <w:sz w:val="28"/>
          <w:szCs w:val="28"/>
          <w:lang w:val="ru-RU"/>
        </w:rPr>
      </w:pPr>
    </w:p>
    <w:p w:rsidR="004D5F63" w:rsidRDefault="004D5F63" w:rsidP="00C53F99">
      <w:pPr>
        <w:jc w:val="left"/>
        <w:rPr>
          <w:sz w:val="28"/>
          <w:szCs w:val="28"/>
          <w:lang w:val="ru-RU"/>
        </w:rPr>
      </w:pPr>
    </w:p>
    <w:p w:rsidR="004D5F63" w:rsidRPr="00EE79B8" w:rsidRDefault="004D5F63" w:rsidP="004D5F63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C53F99" w:rsidRDefault="00C53F99" w:rsidP="00C53F99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C53F99">
        <w:rPr>
          <w:sz w:val="28"/>
          <w:szCs w:val="28"/>
          <w:lang w:val="ru-RU"/>
        </w:rPr>
        <w:t>. Как создать</w:t>
      </w:r>
      <w:bookmarkStart w:id="0" w:name="_GoBack"/>
      <w:bookmarkEnd w:id="0"/>
      <w:r w:rsidRPr="00C53F99">
        <w:rPr>
          <w:sz w:val="28"/>
          <w:szCs w:val="28"/>
          <w:lang w:val="ru-RU"/>
        </w:rPr>
        <w:t xml:space="preserve"> клеммы, кабели, штекеры?</w:t>
      </w:r>
      <w:r w:rsidRPr="00C53F99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</w:t>
      </w:r>
      <w:r w:rsidRPr="00C53F99">
        <w:rPr>
          <w:sz w:val="28"/>
          <w:szCs w:val="28"/>
          <w:lang w:val="ru-RU"/>
        </w:rPr>
        <w:t xml:space="preserve">. Интеграция </w:t>
      </w:r>
      <w:r w:rsidRPr="00C53F99">
        <w:rPr>
          <w:sz w:val="28"/>
          <w:szCs w:val="28"/>
        </w:rPr>
        <w:t>CAD</w:t>
      </w:r>
      <w:r w:rsidRPr="00C53F99">
        <w:rPr>
          <w:sz w:val="28"/>
          <w:szCs w:val="28"/>
          <w:lang w:val="ru-RU"/>
        </w:rPr>
        <w:t xml:space="preserve">- и </w:t>
      </w:r>
      <w:r w:rsidRPr="00C53F99">
        <w:rPr>
          <w:sz w:val="28"/>
          <w:szCs w:val="28"/>
        </w:rPr>
        <w:t>CAM</w:t>
      </w:r>
      <w:r w:rsidRPr="00C53F99">
        <w:rPr>
          <w:sz w:val="28"/>
          <w:szCs w:val="28"/>
          <w:lang w:val="ru-RU"/>
        </w:rPr>
        <w:t>-систем.</w:t>
      </w:r>
      <w:r w:rsidRPr="00C53F99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3</w:t>
      </w:r>
      <w:r w:rsidRPr="00C53F99">
        <w:rPr>
          <w:sz w:val="28"/>
          <w:szCs w:val="28"/>
          <w:lang w:val="ru-RU"/>
        </w:rPr>
        <w:t>. Что такое ПЛК и форматы адресов ПЛК?</w:t>
      </w:r>
      <w:r w:rsidRPr="00C53F99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4</w:t>
      </w:r>
      <w:r w:rsidRPr="00C53F99">
        <w:rPr>
          <w:sz w:val="28"/>
          <w:szCs w:val="28"/>
          <w:lang w:val="ru-RU"/>
        </w:rPr>
        <w:t>. Как выполнить генерацию схемы соединения ПЛК?</w:t>
      </w:r>
      <w:r w:rsidRPr="00C53F99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5</w:t>
      </w:r>
      <w:r w:rsidRPr="00C53F99">
        <w:rPr>
          <w:sz w:val="28"/>
          <w:szCs w:val="28"/>
          <w:lang w:val="ru-RU"/>
        </w:rPr>
        <w:t>. Как ввести изделие и его свойства?</w:t>
      </w:r>
      <w:r w:rsidRPr="00C53F99">
        <w:rPr>
          <w:sz w:val="28"/>
          <w:szCs w:val="28"/>
          <w:lang w:val="ru-RU"/>
        </w:rPr>
        <w:br/>
      </w:r>
    </w:p>
    <w:sectPr w:rsidR="008E1200" w:rsidRPr="00C5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213CFB"/>
    <w:rsid w:val="00223224"/>
    <w:rsid w:val="00243E35"/>
    <w:rsid w:val="003021DC"/>
    <w:rsid w:val="003D1EAE"/>
    <w:rsid w:val="004059DF"/>
    <w:rsid w:val="0041788A"/>
    <w:rsid w:val="004368FD"/>
    <w:rsid w:val="0048423C"/>
    <w:rsid w:val="004D5F63"/>
    <w:rsid w:val="005E4375"/>
    <w:rsid w:val="006C103D"/>
    <w:rsid w:val="00757C60"/>
    <w:rsid w:val="007621A9"/>
    <w:rsid w:val="007F4C58"/>
    <w:rsid w:val="008763C1"/>
    <w:rsid w:val="008B3B34"/>
    <w:rsid w:val="008E1200"/>
    <w:rsid w:val="00916FED"/>
    <w:rsid w:val="009F1E3F"/>
    <w:rsid w:val="00B23D40"/>
    <w:rsid w:val="00BB6F97"/>
    <w:rsid w:val="00C53F99"/>
    <w:rsid w:val="00CF1720"/>
    <w:rsid w:val="00D202A5"/>
    <w:rsid w:val="00ED45AF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7</cp:revision>
  <dcterms:created xsi:type="dcterms:W3CDTF">2021-10-07T12:46:00Z</dcterms:created>
  <dcterms:modified xsi:type="dcterms:W3CDTF">2021-10-08T03:42:00Z</dcterms:modified>
</cp:coreProperties>
</file>